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FE02AB" w:rsidRDefault="00333A69" w:rsidP="00D80297">
      <w:pPr>
        <w:pStyle w:val="NadpisVZ1"/>
        <w:numPr>
          <w:ilvl w:val="0"/>
          <w:numId w:val="0"/>
        </w:numPr>
      </w:pPr>
      <w:bookmarkStart w:id="0" w:name="_GoBack"/>
      <w:bookmarkStart w:id="1" w:name="_Toc334537436"/>
      <w:bookmarkEnd w:id="0"/>
      <w:r w:rsidRPr="00FE02AB">
        <w:t xml:space="preserve">Příloha č. </w:t>
      </w:r>
      <w:r w:rsidR="00C321C9" w:rsidRPr="00FE02AB">
        <w:t>5</w:t>
      </w:r>
      <w:r w:rsidRPr="00FE02AB">
        <w:t xml:space="preserve">: </w:t>
      </w:r>
      <w:bookmarkEnd w:id="1"/>
      <w:r w:rsidR="00C321C9" w:rsidRPr="00FE02AB">
        <w:t>Seznam referenčních zakázek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773E8" w:rsidRDefault="00BE337F" w:rsidP="00C26D22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="00C26D22" w:rsidRPr="002773E8">
        <w:rPr>
          <w:rFonts w:cs="Arial"/>
          <w:bCs/>
          <w:iCs/>
          <w:sz w:val="20"/>
        </w:rPr>
        <w:t>:</w:t>
      </w:r>
      <w:r w:rsidR="00C26D22" w:rsidRPr="005D5D95">
        <w:rPr>
          <w:rFonts w:cs="Arial"/>
          <w:b/>
          <w:color w:val="FF0000"/>
          <w:sz w:val="20"/>
        </w:rPr>
        <w:t xml:space="preserve"> </w:t>
      </w:r>
      <w:r w:rsidR="00C26D22" w:rsidRPr="00711681">
        <w:rPr>
          <w:rFonts w:cs="Arial"/>
          <w:b/>
          <w:color w:val="FF0000"/>
          <w:sz w:val="20"/>
        </w:rPr>
        <w:t>DOPLNÍ UCHAZEČ</w:t>
      </w:r>
      <w:r w:rsidR="00C26D22">
        <w:rPr>
          <w:rFonts w:cs="Arial"/>
          <w:b/>
          <w:color w:val="FF0000"/>
          <w:sz w:val="20"/>
        </w:rPr>
        <w:t xml:space="preserve">       </w:t>
      </w:r>
    </w:p>
    <w:p w:rsidR="00C26D22" w:rsidRPr="00711681" w:rsidRDefault="00C26D22" w:rsidP="00C26D22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A94AAF" w:rsidRDefault="00FE02AB" w:rsidP="00A94AAF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A94AAF" w:rsidRPr="00AB79B4">
        <w:rPr>
          <w:rFonts w:cs="Arial"/>
          <w:b/>
          <w:sz w:val="20"/>
        </w:rPr>
        <w:t xml:space="preserve">Jazykové kurzy pro SPŠ strojnickou a SOŠ profesora </w:t>
      </w:r>
      <w:proofErr w:type="spellStart"/>
      <w:r w:rsidR="00A94AAF" w:rsidRPr="00AB79B4">
        <w:rPr>
          <w:rFonts w:cs="Arial"/>
          <w:b/>
          <w:sz w:val="20"/>
        </w:rPr>
        <w:t>Švejcara</w:t>
      </w:r>
      <w:proofErr w:type="spellEnd"/>
      <w:r w:rsidR="004E59E8">
        <w:rPr>
          <w:rFonts w:cs="Arial"/>
          <w:b/>
          <w:sz w:val="20"/>
        </w:rPr>
        <w:t xml:space="preserve"> (2. vyhlášení)</w:t>
      </w:r>
      <w:r w:rsidR="00333A69" w:rsidRPr="0043549D">
        <w:rPr>
          <w:rFonts w:cs="Arial"/>
          <w:b/>
          <w:bCs/>
          <w:sz w:val="20"/>
        </w:rPr>
        <w:t xml:space="preserve">“ </w:t>
      </w:r>
    </w:p>
    <w:p w:rsidR="00C321C9" w:rsidRPr="00A94AAF" w:rsidRDefault="00C321C9" w:rsidP="00A94AAF">
      <w:pPr>
        <w:spacing w:before="120"/>
        <w:jc w:val="both"/>
        <w:rPr>
          <w:rFonts w:cs="Arial"/>
          <w:b/>
          <w:bCs/>
          <w:sz w:val="20"/>
        </w:rPr>
      </w:pPr>
      <w:r w:rsidRPr="00012F9D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</w:t>
      </w:r>
      <w:r>
        <w:rPr>
          <w:rFonts w:cs="Arial"/>
          <w:sz w:val="20"/>
        </w:rPr>
        <w:t>h.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FE02AB" w:rsidRDefault="00C321C9" w:rsidP="00C321C9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 w:rsidR="00FE02AB" w:rsidRPr="00FE02AB">
        <w:rPr>
          <w:rFonts w:cs="Arial"/>
          <w:i/>
          <w:sz w:val="20"/>
        </w:rPr>
        <w:t xml:space="preserve"> </w:t>
      </w:r>
      <w:r w:rsidR="00A94AAF">
        <w:rPr>
          <w:rFonts w:cs="Arial"/>
          <w:i/>
          <w:sz w:val="20"/>
        </w:rPr>
        <w:t xml:space="preserve">pro </w:t>
      </w:r>
      <w:r w:rsidR="00A94AAF" w:rsidRPr="00211AD3">
        <w:rPr>
          <w:rFonts w:cs="Arial"/>
          <w:b/>
          <w:i/>
          <w:color w:val="FF0000"/>
          <w:sz w:val="20"/>
        </w:rPr>
        <w:t xml:space="preserve">Část </w:t>
      </w:r>
      <w:r w:rsidR="00A94AAF">
        <w:rPr>
          <w:rFonts w:cs="Arial"/>
          <w:b/>
          <w:i/>
          <w:color w:val="FF0000"/>
          <w:sz w:val="20"/>
        </w:rPr>
        <w:t>1</w:t>
      </w:r>
      <w:r w:rsidR="00A94AAF" w:rsidRPr="00211AD3">
        <w:rPr>
          <w:rFonts w:cs="Arial"/>
          <w:b/>
          <w:i/>
          <w:color w:val="FF0000"/>
          <w:sz w:val="20"/>
        </w:rPr>
        <w:t xml:space="preserve">: </w:t>
      </w:r>
      <w:r w:rsidR="00A94AAF" w:rsidRPr="00A94AAF">
        <w:rPr>
          <w:rFonts w:cs="Arial"/>
          <w:b/>
          <w:i/>
          <w:color w:val="FF0000"/>
          <w:sz w:val="20"/>
        </w:rPr>
        <w:t>Realizace 7</w:t>
      </w:r>
      <w:r w:rsidR="00A94AAF" w:rsidRPr="00A94AAF">
        <w:rPr>
          <w:rFonts w:cs="Arial"/>
          <w:i/>
          <w:color w:val="FF0000"/>
          <w:sz w:val="20"/>
        </w:rPr>
        <w:t xml:space="preserve"> </w:t>
      </w:r>
      <w:r w:rsidR="00A94AAF" w:rsidRPr="00A94AAF">
        <w:rPr>
          <w:b/>
          <w:i/>
          <w:color w:val="FF0000"/>
          <w:sz w:val="20"/>
        </w:rPr>
        <w:t>zahraničních jazykových pobytů pro učitele</w:t>
      </w:r>
      <w:r w:rsidRPr="00FE02AB">
        <w:rPr>
          <w:rFonts w:cs="Arial"/>
          <w:i/>
          <w:color w:val="FF0000"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72"/>
        <w:gridCol w:w="2139"/>
        <w:gridCol w:w="1559"/>
        <w:gridCol w:w="1843"/>
        <w:gridCol w:w="1448"/>
        <w:gridCol w:w="1189"/>
        <w:gridCol w:w="1189"/>
      </w:tblGrid>
      <w:tr w:rsidR="000B6BFF" w:rsidRPr="00BF2998" w:rsidTr="000B6BFF">
        <w:trPr>
          <w:trHeight w:val="20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155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843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448" w:type="dxa"/>
            <w:vAlign w:val="center"/>
          </w:tcPr>
          <w:p w:rsidR="000B6BFF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Datum kdy byla zakázka realizována</w:t>
            </w:r>
          </w:p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189" w:type="dxa"/>
            <w:vAlign w:val="center"/>
          </w:tcPr>
          <w:p w:rsidR="000B6BFF" w:rsidRPr="00BF2998" w:rsidRDefault="000B6BFF" w:rsidP="000B6BF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color w:val="000000"/>
                <w:sz w:val="16"/>
                <w:szCs w:val="16"/>
              </w:rPr>
              <w:t>Počet osob (tj. počet účastníků kurzu / pobytu)</w:t>
            </w:r>
          </w:p>
        </w:tc>
        <w:tc>
          <w:tcPr>
            <w:tcW w:w="118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Celková cena zakázky s DPH</w:t>
            </w:r>
          </w:p>
        </w:tc>
      </w:tr>
      <w:tr w:rsidR="000B6BFF" w:rsidRPr="00BF2998" w:rsidTr="000B6BFF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0B6BF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B6BFF" w:rsidRPr="00BF2998" w:rsidTr="000B6BFF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0B6BF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B6BFF" w:rsidRPr="00BF2998" w:rsidTr="000B6BFF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0B6BF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B6BFF" w:rsidRPr="00BF2998" w:rsidTr="000B6BFF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0B6BF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B6BFF" w:rsidRPr="00BF2998" w:rsidTr="000B6BFF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0B6BF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C321C9" w:rsidRDefault="00C321C9" w:rsidP="00C321C9">
      <w:pPr>
        <w:jc w:val="both"/>
        <w:rPr>
          <w:rFonts w:cs="Arial"/>
          <w:sz w:val="20"/>
        </w:rPr>
      </w:pPr>
    </w:p>
    <w:p w:rsidR="00A94AAF" w:rsidRPr="00FE02AB" w:rsidRDefault="00A94AAF" w:rsidP="00A94AAF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 xml:space="preserve">Seznam referenčních zakázek </w:t>
      </w:r>
      <w:r>
        <w:rPr>
          <w:rFonts w:cs="Arial"/>
          <w:i/>
          <w:sz w:val="20"/>
        </w:rPr>
        <w:t xml:space="preserve">pro </w:t>
      </w:r>
      <w:r w:rsidRPr="00211AD3">
        <w:rPr>
          <w:rFonts w:cs="Arial"/>
          <w:b/>
          <w:i/>
          <w:color w:val="FF0000"/>
          <w:sz w:val="20"/>
        </w:rPr>
        <w:t xml:space="preserve">Část </w:t>
      </w:r>
      <w:r>
        <w:rPr>
          <w:rFonts w:cs="Arial"/>
          <w:b/>
          <w:i/>
          <w:color w:val="FF0000"/>
          <w:sz w:val="20"/>
        </w:rPr>
        <w:t>2</w:t>
      </w:r>
      <w:r w:rsidRPr="00211AD3">
        <w:rPr>
          <w:rFonts w:cs="Arial"/>
          <w:b/>
          <w:i/>
          <w:color w:val="FF0000"/>
          <w:sz w:val="20"/>
        </w:rPr>
        <w:t xml:space="preserve">: </w:t>
      </w:r>
      <w:r w:rsidRPr="00A94AAF">
        <w:rPr>
          <w:rFonts w:cs="Arial"/>
          <w:b/>
          <w:i/>
          <w:color w:val="FF0000"/>
          <w:sz w:val="20"/>
        </w:rPr>
        <w:t xml:space="preserve">Realizace 1 </w:t>
      </w:r>
      <w:r w:rsidRPr="00A94AAF">
        <w:rPr>
          <w:b/>
          <w:i/>
          <w:color w:val="FF0000"/>
          <w:sz w:val="20"/>
        </w:rPr>
        <w:t>zahraničního jazykového pobytu pro studenty</w:t>
      </w:r>
      <w:r w:rsidRPr="00FE02AB">
        <w:rPr>
          <w:rFonts w:cs="Arial"/>
          <w:i/>
          <w:color w:val="FF0000"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72"/>
        <w:gridCol w:w="2139"/>
        <w:gridCol w:w="1559"/>
        <w:gridCol w:w="1843"/>
        <w:gridCol w:w="1448"/>
        <w:gridCol w:w="1189"/>
        <w:gridCol w:w="1189"/>
      </w:tblGrid>
      <w:tr w:rsidR="000B6BFF" w:rsidRPr="00BF2998" w:rsidTr="00346305">
        <w:trPr>
          <w:trHeight w:val="20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155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843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448" w:type="dxa"/>
            <w:vAlign w:val="center"/>
          </w:tcPr>
          <w:p w:rsidR="000B6BFF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Datum kdy byla zakázka realizována</w:t>
            </w:r>
          </w:p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color w:val="000000"/>
                <w:sz w:val="16"/>
                <w:szCs w:val="16"/>
              </w:rPr>
              <w:t>Počet osob (tj. počet účastníků kurzu / pobytu)</w:t>
            </w: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Celková cena zakázky s DPH</w:t>
            </w:r>
          </w:p>
        </w:tc>
      </w:tr>
      <w:tr w:rsidR="000B6BFF" w:rsidRPr="00BF2998" w:rsidTr="00346305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B6BFF" w:rsidRPr="00BF2998" w:rsidTr="00346305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B6BFF" w:rsidRPr="00BF2998" w:rsidTr="00346305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B6BFF" w:rsidRPr="00BF2998" w:rsidTr="00346305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0B6BFF" w:rsidRPr="00BF2998" w:rsidTr="00346305">
        <w:trPr>
          <w:trHeight w:val="454"/>
          <w:jc w:val="center"/>
        </w:trPr>
        <w:tc>
          <w:tcPr>
            <w:tcW w:w="272" w:type="dxa"/>
            <w:vAlign w:val="center"/>
          </w:tcPr>
          <w:p w:rsidR="000B6BFF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3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0B6BFF" w:rsidRPr="00BF2998" w:rsidRDefault="000B6BF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6F709C" w:rsidRDefault="006F709C" w:rsidP="00A94AAF">
      <w:pPr>
        <w:spacing w:before="120" w:after="120"/>
        <w:jc w:val="both"/>
        <w:rPr>
          <w:rFonts w:cs="Arial"/>
          <w:b/>
          <w:i/>
          <w:color w:val="FF0000"/>
          <w:sz w:val="20"/>
        </w:rPr>
      </w:pPr>
    </w:p>
    <w:p w:rsidR="00A94AAF" w:rsidRPr="00467410" w:rsidRDefault="00A94AAF" w:rsidP="00A94AAF">
      <w:pPr>
        <w:spacing w:before="120" w:after="120"/>
        <w:jc w:val="both"/>
        <w:rPr>
          <w:rFonts w:cs="Arial"/>
          <w:b/>
          <w:bCs/>
          <w:sz w:val="20"/>
        </w:rPr>
      </w:pPr>
      <w:r w:rsidRPr="00467410">
        <w:rPr>
          <w:rFonts w:cs="Arial"/>
          <w:b/>
          <w:i/>
          <w:color w:val="FF0000"/>
          <w:sz w:val="20"/>
        </w:rPr>
        <w:t>Pozn.:</w:t>
      </w:r>
      <w:r w:rsidRPr="00467410">
        <w:rPr>
          <w:rFonts w:cs="Arial"/>
          <w:b/>
          <w:i/>
          <w:color w:val="FF0000"/>
          <w:sz w:val="20"/>
        </w:rPr>
        <w:tab/>
      </w:r>
      <w:r>
        <w:rPr>
          <w:rFonts w:cs="Arial"/>
          <w:b/>
          <w:i/>
          <w:color w:val="FF0000"/>
          <w:sz w:val="20"/>
        </w:rPr>
        <w:t>Uchazeč</w:t>
      </w:r>
      <w:r w:rsidRPr="00467410">
        <w:rPr>
          <w:rFonts w:cs="Arial"/>
          <w:b/>
          <w:i/>
          <w:color w:val="FF0000"/>
          <w:sz w:val="20"/>
        </w:rPr>
        <w:t xml:space="preserve"> zde ponechá pouze část/části, na které podává nabídku. Ostatní části vymaže.</w:t>
      </w:r>
    </w:p>
    <w:p w:rsidR="006F709C" w:rsidRDefault="006F709C" w:rsidP="00C321C9">
      <w:pPr>
        <w:jc w:val="both"/>
        <w:rPr>
          <w:rFonts w:cs="Arial"/>
          <w:sz w:val="20"/>
        </w:rPr>
      </w:pPr>
    </w:p>
    <w:p w:rsidR="00C321C9" w:rsidRPr="00012F9D" w:rsidRDefault="00C321C9" w:rsidP="00C321C9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  <w:r w:rsidRPr="00012F9D">
        <w:rPr>
          <w:rFonts w:cs="Arial"/>
          <w:sz w:val="20"/>
        </w:rPr>
        <w:t xml:space="preserve"> dále tímto čestně prohlašuje, že referenční zakázky uvedené v seznamu byly realizovány řádně a odborně.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CE3153" w:rsidRDefault="00C321C9" w:rsidP="00C321C9">
      <w:pPr>
        <w:rPr>
          <w:rFonts w:cs="Arial"/>
          <w:bCs/>
          <w:iCs/>
          <w:color w:val="FF0000"/>
          <w:sz w:val="20"/>
        </w:rPr>
      </w:pPr>
      <w:r w:rsidRPr="00CE3153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CE3153">
        <w:rPr>
          <w:rFonts w:cs="Arial"/>
          <w:bCs/>
          <w:iCs/>
          <w:color w:val="FF0000"/>
          <w:sz w:val="20"/>
        </w:rPr>
        <w:t>…  dne</w:t>
      </w:r>
      <w:proofErr w:type="gramEnd"/>
      <w:r w:rsidRPr="00CE3153">
        <w:rPr>
          <w:rFonts w:cs="Arial"/>
          <w:bCs/>
          <w:iCs/>
          <w:color w:val="FF0000"/>
          <w:sz w:val="20"/>
        </w:rPr>
        <w:t xml:space="preserve"> …….. 2015</w:t>
      </w: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Pr="00834ACA" w:rsidRDefault="00C321C9" w:rsidP="00C321C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C321C9" w:rsidRPr="0045317D" w:rsidRDefault="00C321C9" w:rsidP="00C321C9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</w:t>
      </w:r>
      <w:r w:rsidRPr="0045317D">
        <w:rPr>
          <w:rFonts w:cs="Arial"/>
          <w:bCs/>
          <w:iCs/>
          <w:sz w:val="20"/>
        </w:rPr>
        <w:t xml:space="preserve">podpis </w:t>
      </w:r>
      <w:r w:rsidRPr="0045317D">
        <w:rPr>
          <w:rFonts w:cs="Arial"/>
          <w:sz w:val="20"/>
        </w:rPr>
        <w:t>oprávněné osoby</w:t>
      </w:r>
      <w:r w:rsidRPr="0045317D">
        <w:rPr>
          <w:rFonts w:cs="Arial"/>
          <w:bCs/>
          <w:iCs/>
          <w:sz w:val="20"/>
        </w:rPr>
        <w:t xml:space="preserve"> za uchazeče</w:t>
      </w:r>
    </w:p>
    <w:p w:rsidR="0052052B" w:rsidRPr="00834ACA" w:rsidRDefault="00C321C9" w:rsidP="000B6BFF">
      <w:pPr>
        <w:jc w:val="right"/>
        <w:rPr>
          <w:rFonts w:cs="Arial"/>
          <w:color w:val="0000FF"/>
          <w:sz w:val="20"/>
        </w:rPr>
      </w:pPr>
      <w:r w:rsidRPr="0045317D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52052B" w:rsidRPr="00834ACA" w:rsidSect="00FE02AB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9C8" w:rsidRDefault="009949C8" w:rsidP="00264229">
      <w:r>
        <w:separator/>
      </w:r>
    </w:p>
  </w:endnote>
  <w:endnote w:type="continuationSeparator" w:id="0">
    <w:p w:rsidR="009949C8" w:rsidRDefault="009949C8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34FD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34FD9" w:rsidRPr="005C0F97">
      <w:rPr>
        <w:rFonts w:cs="Arial"/>
        <w:i/>
        <w:color w:val="7F7F7F"/>
        <w:sz w:val="18"/>
        <w:szCs w:val="18"/>
      </w:rPr>
      <w:fldChar w:fldCharType="separate"/>
    </w:r>
    <w:r w:rsidR="004E59E8">
      <w:rPr>
        <w:rFonts w:cs="Arial"/>
        <w:i/>
        <w:noProof/>
        <w:color w:val="7F7F7F"/>
        <w:sz w:val="18"/>
        <w:szCs w:val="18"/>
      </w:rPr>
      <w:t>1</w:t>
    </w:r>
    <w:r w:rsidR="00E34FD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34FD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34FD9" w:rsidRPr="005C0F97">
      <w:rPr>
        <w:rFonts w:cs="Arial"/>
        <w:i/>
        <w:color w:val="7F7F7F"/>
        <w:sz w:val="18"/>
        <w:szCs w:val="18"/>
      </w:rPr>
      <w:fldChar w:fldCharType="separate"/>
    </w:r>
    <w:r w:rsidR="004E59E8">
      <w:rPr>
        <w:rFonts w:cs="Arial"/>
        <w:i/>
        <w:noProof/>
        <w:color w:val="7F7F7F"/>
        <w:sz w:val="18"/>
        <w:szCs w:val="18"/>
      </w:rPr>
      <w:t>1</w:t>
    </w:r>
    <w:r w:rsidR="00E34FD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9C8" w:rsidRDefault="009949C8" w:rsidP="00264229">
      <w:r>
        <w:separator/>
      </w:r>
    </w:p>
  </w:footnote>
  <w:footnote w:type="continuationSeparator" w:id="0">
    <w:p w:rsidR="009949C8" w:rsidRDefault="009949C8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A69" w:rsidRDefault="00FE02AB">
    <w:pPr>
      <w:pStyle w:val="Zhlav"/>
    </w:pPr>
    <w:r w:rsidRPr="00FE02AB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53576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25B3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08A"/>
    <w:rsid w:val="00063B8F"/>
    <w:rsid w:val="000648D7"/>
    <w:rsid w:val="000653F9"/>
    <w:rsid w:val="000654E9"/>
    <w:rsid w:val="000669EA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B6BFF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0F71AA"/>
    <w:rsid w:val="00101C27"/>
    <w:rsid w:val="00102D61"/>
    <w:rsid w:val="001033E3"/>
    <w:rsid w:val="00105A92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6710D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5471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3A69"/>
    <w:rsid w:val="00336E8A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31C2"/>
    <w:rsid w:val="00427A9B"/>
    <w:rsid w:val="004318C3"/>
    <w:rsid w:val="00431C7C"/>
    <w:rsid w:val="004351AA"/>
    <w:rsid w:val="0043549D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317D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9E8"/>
    <w:rsid w:val="004E5A7B"/>
    <w:rsid w:val="004E5FAE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3F1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5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353D0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1F1E"/>
    <w:rsid w:val="00662613"/>
    <w:rsid w:val="00667B10"/>
    <w:rsid w:val="00675F28"/>
    <w:rsid w:val="0068087E"/>
    <w:rsid w:val="00684FD1"/>
    <w:rsid w:val="0069096F"/>
    <w:rsid w:val="00691646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09C"/>
    <w:rsid w:val="006F7F5F"/>
    <w:rsid w:val="007025D9"/>
    <w:rsid w:val="00703C1F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FE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0B26"/>
    <w:rsid w:val="009138A3"/>
    <w:rsid w:val="009155DF"/>
    <w:rsid w:val="009219AE"/>
    <w:rsid w:val="00922C8A"/>
    <w:rsid w:val="00923708"/>
    <w:rsid w:val="0093174D"/>
    <w:rsid w:val="00931BE0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9C8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4AAF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00B0"/>
    <w:rsid w:val="00B46E15"/>
    <w:rsid w:val="00B52B14"/>
    <w:rsid w:val="00B53C7B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337F"/>
    <w:rsid w:val="00BE7F99"/>
    <w:rsid w:val="00BF0A8C"/>
    <w:rsid w:val="00BF1342"/>
    <w:rsid w:val="00BF7ABD"/>
    <w:rsid w:val="00C00B4D"/>
    <w:rsid w:val="00C00CB7"/>
    <w:rsid w:val="00C02093"/>
    <w:rsid w:val="00C03A46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21C9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56DE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3153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B19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675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FD9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EF73EB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65EE1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2D7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2DE5"/>
    <w:rsid w:val="00FD68BA"/>
    <w:rsid w:val="00FD7E42"/>
    <w:rsid w:val="00FE02AB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E513C-E87D-414F-BDA3-C48AE150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6</cp:revision>
  <cp:lastPrinted>2012-11-12T13:41:00Z</cp:lastPrinted>
  <dcterms:created xsi:type="dcterms:W3CDTF">2015-06-07T10:12:00Z</dcterms:created>
  <dcterms:modified xsi:type="dcterms:W3CDTF">2015-08-03T14:20:00Z</dcterms:modified>
</cp:coreProperties>
</file>